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A7E93" w:rsidRDefault="006C7984">
      <w:pPr>
        <w:pStyle w:val="berschrift2"/>
        <w:jc w:val="center"/>
        <w:rPr>
          <w:sz w:val="2"/>
          <w:szCs w:val="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Bild 2" o:spid="_x0000_s1026" type="#_x0000_t75" alt="Mansfeld-Schule Bochum Logo" style="position:absolute;left:0;text-align:left;margin-left:0;margin-top:-60.75pt;width:54.4pt;height:52.5pt;z-index:-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wrapcoords="-296 0 3847 4937 888 9874 -296 12651 0 13269 7693 14811 4734 14811 3847 16046 4142 19749 -296 20983 -296 21291 21600 21291 21600 20983 14499 19749 18641 14811 21304 9874 21600 8331 17753 4937 21600 0 -296 0">
            <v:imagedata r:id="rId7" o:title="Mansfeld-Schule Bochum Logo"/>
            <w10:wrap type="tight"/>
          </v:shape>
        </w:pict>
      </w:r>
      <w:r w:rsidR="00AA7E93">
        <w:rPr>
          <w:sz w:val="28"/>
          <w:szCs w:val="28"/>
        </w:rPr>
        <w:t>Planung von Unterrichtseinheiten</w:t>
      </w:r>
    </w:p>
    <w:p w:rsidR="00AA7E93" w:rsidRDefault="00AA7E93">
      <w:pPr>
        <w:rPr>
          <w:sz w:val="2"/>
          <w:szCs w:val="2"/>
        </w:rPr>
      </w:pPr>
    </w:p>
    <w:tbl>
      <w:tblPr>
        <w:tblW w:w="0" w:type="auto"/>
        <w:tblInd w:w="-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624"/>
        <w:gridCol w:w="2678"/>
        <w:gridCol w:w="1522"/>
        <w:gridCol w:w="1900"/>
      </w:tblGrid>
      <w:tr w:rsidR="00AA7E93">
        <w:trPr>
          <w:cantSplit/>
        </w:trPr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E93" w:rsidRDefault="00AA7E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fächerverbindende </w:t>
            </w:r>
          </w:p>
          <w:p w:rsidR="00AA7E93" w:rsidRDefault="00AA7E93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Kooperation mit Geografie</w:t>
            </w:r>
          </w:p>
        </w:tc>
        <w:tc>
          <w:tcPr>
            <w:tcW w:w="2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7E93" w:rsidRDefault="00AA7E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Inhaltsbezogene Kompetenz:</w:t>
            </w:r>
          </w:p>
          <w:p w:rsidR="00AA7E93" w:rsidRDefault="00AA7E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Geometrie</w:t>
            </w:r>
          </w:p>
          <w:p w:rsidR="00AA7E93" w:rsidRDefault="00AA7E93">
            <w:pPr>
              <w:jc w:val="center"/>
              <w:rPr>
                <w:b/>
                <w:sz w:val="24"/>
                <w:szCs w:val="24"/>
              </w:rPr>
            </w:pPr>
          </w:p>
          <w:p w:rsidR="00AA7E93" w:rsidRDefault="00AA7E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Thema:</w:t>
            </w:r>
          </w:p>
          <w:p w:rsidR="00AA7E93" w:rsidRDefault="00AA7E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Zeichnen </w:t>
            </w:r>
          </w:p>
          <w:p w:rsidR="00AA7E93" w:rsidRDefault="00AA7E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und Konstruieren</w:t>
            </w:r>
          </w:p>
          <w:p w:rsidR="00AA7E93" w:rsidRDefault="00AA7E9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E93" w:rsidRDefault="00AA7E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Umfang: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7E93" w:rsidRDefault="00AA7E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Jahrgangs-</w:t>
            </w:r>
          </w:p>
          <w:p w:rsidR="00AA7E93" w:rsidRDefault="00AA7E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stufe(n)</w:t>
            </w:r>
          </w:p>
        </w:tc>
      </w:tr>
      <w:tr w:rsidR="00AA7E93">
        <w:trPr>
          <w:cantSplit/>
        </w:trPr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E93" w:rsidRDefault="00AA7E93">
            <w:pPr>
              <w:snapToGrid w:val="0"/>
            </w:pPr>
            <w:r>
              <w:rPr>
                <w:sz w:val="24"/>
                <w:szCs w:val="24"/>
              </w:rPr>
              <w:t>-</w:t>
            </w:r>
            <w:r>
              <w:t xml:space="preserve"> Arbeitslehre,</w:t>
            </w:r>
          </w:p>
          <w:p w:rsidR="00AA7E93" w:rsidRDefault="00994AFB">
            <w:pPr>
              <w:snapToGrid w:val="0"/>
            </w:pPr>
            <w:r>
              <w:t xml:space="preserve">- </w:t>
            </w:r>
            <w:r w:rsidR="00AA7E93">
              <w:t>Geografie: Berechnung von Entfernungen</w:t>
            </w:r>
          </w:p>
          <w:p w:rsidR="00994AFB" w:rsidRDefault="00994AFB">
            <w:pPr>
              <w:snapToGrid w:val="0"/>
            </w:pPr>
            <w:r>
              <w:t>- Kunst</w:t>
            </w:r>
          </w:p>
          <w:p w:rsidR="00AA7E93" w:rsidRDefault="00AA7E93"/>
        </w:tc>
        <w:tc>
          <w:tcPr>
            <w:tcW w:w="2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7E93" w:rsidRDefault="00AA7E93">
            <w:pPr>
              <w:snapToGrid w:val="0"/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E93" w:rsidRDefault="0077249A">
            <w:pPr>
              <w:jc w:val="center"/>
            </w:pPr>
            <w:r>
              <w:t>Ca.5 Wochen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7E93" w:rsidRDefault="00AA7E93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</w:tr>
    </w:tbl>
    <w:p w:rsidR="00AA7E93" w:rsidRDefault="00AA7E93">
      <w:pPr>
        <w:spacing w:line="220" w:lineRule="exact"/>
        <w:jc w:val="center"/>
        <w:rPr>
          <w:sz w:val="24"/>
          <w:szCs w:val="24"/>
        </w:rPr>
      </w:pPr>
    </w:p>
    <w:p w:rsidR="00AA7E93" w:rsidRDefault="00AA7E93">
      <w:pPr>
        <w:spacing w:line="220" w:lineRule="exact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Unterrichtsschwerpunkte/ Vereinbarungen zur Methodik und Didaktik</w:t>
      </w:r>
    </w:p>
    <w:p w:rsidR="00AA7E93" w:rsidRDefault="00AA7E93">
      <w:pPr>
        <w:spacing w:line="220" w:lineRule="exact"/>
        <w:jc w:val="center"/>
        <w:rPr>
          <w:sz w:val="24"/>
          <w:szCs w:val="24"/>
        </w:rPr>
      </w:pPr>
    </w:p>
    <w:tbl>
      <w:tblPr>
        <w:tblW w:w="0" w:type="auto"/>
        <w:tblInd w:w="-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525"/>
        <w:gridCol w:w="122"/>
      </w:tblGrid>
      <w:tr w:rsidR="00AA7E93" w:rsidTr="00994AFB">
        <w:trPr>
          <w:trHeight w:val="1239"/>
        </w:trPr>
        <w:tc>
          <w:tcPr>
            <w:tcW w:w="9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E93" w:rsidRDefault="00AA7E93">
            <w:pPr>
              <w:pStyle w:val="einzug-1"/>
              <w:numPr>
                <w:ilvl w:val="0"/>
                <w:numId w:val="0"/>
              </w:numPr>
              <w:snapToGrid w:val="0"/>
              <w:spacing w:line="220" w:lineRule="exact"/>
              <w:jc w:val="left"/>
              <w:rPr>
                <w:spacing w:val="-3"/>
              </w:rPr>
            </w:pPr>
          </w:p>
          <w:p w:rsidR="00AA7E93" w:rsidRDefault="00AA7E93">
            <w:r>
              <w:t>- Dreiecke konstruieren aus SSS; SWS; WSW</w:t>
            </w:r>
          </w:p>
          <w:p w:rsidR="00AA7E93" w:rsidRDefault="00AA7E93">
            <w:r>
              <w:t>- Parallelogramme und Trapeze konstruieren</w:t>
            </w:r>
          </w:p>
          <w:p w:rsidR="00AA7E93" w:rsidRDefault="00AA7E93">
            <w:r>
              <w:t>- Scheitel-, Neben-, Stufen- und Wechselwinkel   erkennen und messen</w:t>
            </w:r>
          </w:p>
          <w:p w:rsidR="00AA7E93" w:rsidRDefault="00AA7E93" w:rsidP="00994AFB">
            <w:r>
              <w:t>- vielfältige Sachaufgaben: z.B. Entfern</w:t>
            </w:r>
            <w:r w:rsidR="00994AFB">
              <w:t>u</w:t>
            </w:r>
            <w:r>
              <w:t>ngen über Dreiec</w:t>
            </w:r>
            <w:r w:rsidR="00994AFB">
              <w:t>ke  bestimmen, Landvermessungen</w:t>
            </w:r>
          </w:p>
        </w:tc>
        <w:tc>
          <w:tcPr>
            <w:tcW w:w="1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7E93" w:rsidRDefault="00AA7E93">
            <w:pPr>
              <w:pStyle w:val="einzug-1"/>
              <w:numPr>
                <w:ilvl w:val="0"/>
                <w:numId w:val="0"/>
              </w:numPr>
              <w:snapToGrid w:val="0"/>
              <w:spacing w:line="220" w:lineRule="exact"/>
              <w:jc w:val="left"/>
            </w:pPr>
          </w:p>
        </w:tc>
      </w:tr>
    </w:tbl>
    <w:p w:rsidR="00AA7E93" w:rsidRDefault="00AA7E93">
      <w:pPr>
        <w:spacing w:line="220" w:lineRule="exact"/>
        <w:rPr>
          <w:sz w:val="20"/>
          <w:szCs w:val="20"/>
        </w:rPr>
      </w:pPr>
    </w:p>
    <w:p w:rsidR="00AA7E93" w:rsidRDefault="00AA7E93">
      <w:pPr>
        <w:spacing w:line="220" w:lineRule="exact"/>
        <w:jc w:val="center"/>
        <w:rPr>
          <w:sz w:val="24"/>
          <w:szCs w:val="24"/>
        </w:rPr>
      </w:pPr>
      <w:r>
        <w:rPr>
          <w:b/>
          <w:sz w:val="24"/>
          <w:szCs w:val="24"/>
        </w:rPr>
        <w:t>prozessbezogene Kompetenzen</w:t>
      </w:r>
    </w:p>
    <w:p w:rsidR="00AA7E93" w:rsidRDefault="00AA7E93">
      <w:pPr>
        <w:spacing w:line="220" w:lineRule="exact"/>
        <w:rPr>
          <w:sz w:val="24"/>
          <w:szCs w:val="24"/>
        </w:rPr>
      </w:pPr>
    </w:p>
    <w:tbl>
      <w:tblPr>
        <w:tblW w:w="0" w:type="auto"/>
        <w:tblInd w:w="-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45"/>
        <w:gridCol w:w="661"/>
        <w:gridCol w:w="763"/>
        <w:gridCol w:w="950"/>
        <w:gridCol w:w="1553"/>
        <w:gridCol w:w="3275"/>
      </w:tblGrid>
      <w:tr w:rsidR="00AA7E93">
        <w:tc>
          <w:tcPr>
            <w:tcW w:w="3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E93" w:rsidRDefault="00AA7E93">
            <w:pPr>
              <w:snapToGrid w:val="0"/>
              <w:spacing w:line="220" w:lineRule="exact"/>
              <w:jc w:val="center"/>
              <w:rPr>
                <w:rFonts w:ascii="Antique Olive Roman" w:hAnsi="Antique Olive Roman"/>
                <w:b/>
                <w:sz w:val="24"/>
                <w:szCs w:val="24"/>
              </w:rPr>
            </w:pPr>
          </w:p>
          <w:p w:rsidR="00AA7E93" w:rsidRDefault="00AA7E93">
            <w:pPr>
              <w:spacing w:line="220" w:lineRule="exact"/>
              <w:jc w:val="center"/>
              <w:rPr>
                <w:b/>
              </w:rPr>
            </w:pPr>
            <w:r>
              <w:rPr>
                <w:rFonts w:ascii="Antique Olive Roman" w:hAnsi="Antique Olive Roman"/>
                <w:b/>
                <w:sz w:val="24"/>
                <w:szCs w:val="24"/>
              </w:rPr>
              <w:t>1. Modellieren</w:t>
            </w:r>
          </w:p>
          <w:p w:rsidR="00AA7E93" w:rsidRDefault="00AA7E93">
            <w:pPr>
              <w:spacing w:line="220" w:lineRule="exact"/>
              <w:jc w:val="center"/>
              <w:rPr>
                <w:b/>
              </w:rPr>
            </w:pPr>
          </w:p>
          <w:p w:rsidR="00AA7E93" w:rsidRDefault="00AA7E93">
            <w:pPr>
              <w:spacing w:line="220" w:lineRule="exact"/>
              <w:jc w:val="left"/>
            </w:pPr>
            <w:r>
              <w:t>Sachaufgaben</w:t>
            </w:r>
            <w:r>
              <w:rPr>
                <w:rFonts w:ascii="Antique Olive Roman" w:hAnsi="Antique Olive Roman"/>
                <w:sz w:val="24"/>
                <w:szCs w:val="24"/>
              </w:rPr>
              <w:t>:</w:t>
            </w:r>
          </w:p>
          <w:p w:rsidR="00AA7E93" w:rsidRDefault="00AA7E93">
            <w:pPr>
              <w:spacing w:line="220" w:lineRule="exact"/>
              <w:jc w:val="left"/>
            </w:pPr>
            <w:r>
              <w:t>eine Sachsituation mit Blick auf eine konkrete Fragestellung strukturieren;</w:t>
            </w:r>
          </w:p>
          <w:p w:rsidR="00AA7E93" w:rsidRDefault="00AA7E93">
            <w:pPr>
              <w:spacing w:line="220" w:lineRule="exact"/>
              <w:jc w:val="left"/>
              <w:rPr>
                <w:rFonts w:ascii="Antique Olive Roman" w:hAnsi="Antique Olive Roman"/>
                <w:i/>
              </w:rPr>
            </w:pPr>
            <w:r>
              <w:t>eine Sachsituation in ein mathematisches Modell übersetzen und umgekehrt</w:t>
            </w:r>
          </w:p>
          <w:p w:rsidR="00AA7E93" w:rsidRDefault="00AA7E93">
            <w:pPr>
              <w:tabs>
                <w:tab w:val="left" w:pos="227"/>
              </w:tabs>
              <w:spacing w:line="220" w:lineRule="exact"/>
              <w:ind w:left="227" w:hanging="227"/>
              <w:jc w:val="left"/>
              <w:rPr>
                <w:rFonts w:ascii="Antique Olive Roman" w:hAnsi="Antique Olive Roman"/>
                <w:i/>
              </w:rPr>
            </w:pPr>
          </w:p>
        </w:tc>
        <w:tc>
          <w:tcPr>
            <w:tcW w:w="32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E93" w:rsidRDefault="00AA7E93">
            <w:pPr>
              <w:snapToGrid w:val="0"/>
              <w:spacing w:line="220" w:lineRule="exact"/>
              <w:jc w:val="center"/>
              <w:rPr>
                <w:rFonts w:ascii="Antique Olive Roman" w:hAnsi="Antique Olive Roman"/>
                <w:b/>
                <w:sz w:val="24"/>
                <w:szCs w:val="24"/>
              </w:rPr>
            </w:pPr>
          </w:p>
          <w:p w:rsidR="00AA7E93" w:rsidRDefault="00AA7E93">
            <w:pPr>
              <w:spacing w:line="220" w:lineRule="exact"/>
              <w:jc w:val="center"/>
              <w:rPr>
                <w:rFonts w:ascii="Antique Olive Roman" w:hAnsi="Antique Olive Roman"/>
                <w:spacing w:val="-3"/>
              </w:rPr>
            </w:pPr>
            <w:r>
              <w:rPr>
                <w:rFonts w:ascii="Antique Olive Roman" w:hAnsi="Antique Olive Roman"/>
                <w:b/>
                <w:sz w:val="24"/>
                <w:szCs w:val="24"/>
              </w:rPr>
              <w:t>2. Problemlösen</w:t>
            </w:r>
          </w:p>
          <w:p w:rsidR="00AA7E93" w:rsidRDefault="00AA7E93">
            <w:pPr>
              <w:tabs>
                <w:tab w:val="left" w:pos="227"/>
              </w:tabs>
              <w:spacing w:line="220" w:lineRule="exact"/>
              <w:ind w:left="227" w:hanging="227"/>
              <w:jc w:val="left"/>
              <w:rPr>
                <w:rFonts w:ascii="Antique Olive Roman" w:hAnsi="Antique Olive Roman"/>
                <w:spacing w:val="-3"/>
              </w:rPr>
            </w:pPr>
          </w:p>
          <w:p w:rsidR="00AA7E93" w:rsidRDefault="00AA7E93">
            <w:pPr>
              <w:tabs>
                <w:tab w:val="left" w:pos="227"/>
              </w:tabs>
              <w:spacing w:line="220" w:lineRule="exact"/>
              <w:ind w:left="227" w:hanging="227"/>
              <w:jc w:val="left"/>
              <w:rPr>
                <w:spacing w:val="-3"/>
              </w:rPr>
            </w:pPr>
            <w:r>
              <w:rPr>
                <w:spacing w:val="-3"/>
              </w:rPr>
              <w:t>Sachaufgaben:</w:t>
            </w:r>
          </w:p>
          <w:p w:rsidR="00AA7E93" w:rsidRDefault="00AA7E93">
            <w:pPr>
              <w:tabs>
                <w:tab w:val="left" w:pos="155"/>
              </w:tabs>
              <w:spacing w:line="220" w:lineRule="exact"/>
              <w:ind w:left="227" w:hanging="227"/>
              <w:jc w:val="left"/>
              <w:rPr>
                <w:spacing w:val="-3"/>
              </w:rPr>
            </w:pPr>
            <w:r>
              <w:rPr>
                <w:spacing w:val="-3"/>
              </w:rPr>
              <w:t>-Problemlösestrategien entwickeln</w:t>
            </w:r>
          </w:p>
          <w:p w:rsidR="00AA7E93" w:rsidRDefault="00AA7E93">
            <w:pPr>
              <w:tabs>
                <w:tab w:val="left" w:pos="155"/>
              </w:tabs>
              <w:spacing w:line="220" w:lineRule="exact"/>
              <w:ind w:left="227" w:hanging="227"/>
              <w:jc w:val="left"/>
              <w:rPr>
                <w:spacing w:val="-3"/>
              </w:rPr>
            </w:pPr>
            <w:r>
              <w:rPr>
                <w:spacing w:val="-3"/>
              </w:rPr>
              <w:t>- mathematische Kenntnisse und Fertigkeiten zur Problemlösung nutzen</w:t>
            </w:r>
          </w:p>
          <w:p w:rsidR="00AA7E93" w:rsidRPr="00994AFB" w:rsidRDefault="00AA7E93" w:rsidP="00994AFB">
            <w:pPr>
              <w:tabs>
                <w:tab w:val="left" w:pos="227"/>
              </w:tabs>
              <w:spacing w:line="220" w:lineRule="exact"/>
              <w:ind w:left="227" w:hanging="227"/>
              <w:jc w:val="left"/>
              <w:rPr>
                <w:spacing w:val="-3"/>
              </w:rPr>
            </w:pPr>
            <w:r>
              <w:rPr>
                <w:spacing w:val="-3"/>
              </w:rPr>
              <w:t xml:space="preserve">- </w:t>
            </w:r>
            <w:proofErr w:type="gramStart"/>
            <w:r>
              <w:rPr>
                <w:spacing w:val="-3"/>
              </w:rPr>
              <w:t>die</w:t>
            </w:r>
            <w:proofErr w:type="gramEnd"/>
            <w:r>
              <w:rPr>
                <w:spacing w:val="-3"/>
              </w:rPr>
              <w:t xml:space="preserve"> erarbeitete Problemlösung auf die mathematische Situati</w:t>
            </w:r>
            <w:r w:rsidR="00994AFB">
              <w:rPr>
                <w:spacing w:val="-3"/>
              </w:rPr>
              <w:t>on beziehen.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7E93" w:rsidRDefault="00AA7E93">
            <w:pPr>
              <w:snapToGrid w:val="0"/>
              <w:spacing w:line="220" w:lineRule="exact"/>
              <w:jc w:val="center"/>
              <w:rPr>
                <w:rFonts w:ascii="Antique Olive Roman" w:hAnsi="Antique Olive Roman"/>
                <w:b/>
                <w:sz w:val="24"/>
                <w:szCs w:val="24"/>
              </w:rPr>
            </w:pPr>
          </w:p>
          <w:p w:rsidR="00AA7E93" w:rsidRDefault="00AA7E93">
            <w:pPr>
              <w:spacing w:line="220" w:lineRule="exact"/>
              <w:jc w:val="center"/>
            </w:pPr>
            <w:r>
              <w:rPr>
                <w:rFonts w:ascii="Antique Olive Roman" w:hAnsi="Antique Olive Roman"/>
                <w:b/>
                <w:sz w:val="24"/>
                <w:szCs w:val="24"/>
              </w:rPr>
              <w:t>3.Argumentieren</w:t>
            </w:r>
          </w:p>
          <w:p w:rsidR="00AA7E93" w:rsidRDefault="00AA7E93">
            <w:pPr>
              <w:spacing w:line="220" w:lineRule="exact"/>
              <w:jc w:val="left"/>
            </w:pPr>
          </w:p>
        </w:tc>
      </w:tr>
      <w:tr w:rsidR="00AA7E93" w:rsidTr="00994AFB">
        <w:trPr>
          <w:trHeight w:val="1822"/>
        </w:trPr>
        <w:tc>
          <w:tcPr>
            <w:tcW w:w="48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E93" w:rsidRDefault="00AA7E93">
            <w:pPr>
              <w:snapToGrid w:val="0"/>
              <w:spacing w:line="220" w:lineRule="exact"/>
              <w:jc w:val="center"/>
              <w:rPr>
                <w:rFonts w:ascii="Antique Olive Roman" w:hAnsi="Antique Olive Roman"/>
                <w:b/>
                <w:sz w:val="24"/>
                <w:szCs w:val="24"/>
              </w:rPr>
            </w:pPr>
          </w:p>
          <w:p w:rsidR="00AA7E93" w:rsidRDefault="00AA7E93">
            <w:pPr>
              <w:spacing w:line="220" w:lineRule="exact"/>
              <w:jc w:val="center"/>
            </w:pPr>
            <w:r>
              <w:rPr>
                <w:b/>
                <w:sz w:val="24"/>
                <w:szCs w:val="24"/>
              </w:rPr>
              <w:t>4. Kommunizieren</w:t>
            </w:r>
          </w:p>
          <w:p w:rsidR="00AA7E93" w:rsidRDefault="00AA7E93">
            <w:pPr>
              <w:spacing w:line="220" w:lineRule="exact"/>
              <w:jc w:val="left"/>
            </w:pPr>
            <w:r>
              <w:t>- eigene Denkprozesse oder mathematische Situationen verbalisieren</w:t>
            </w:r>
          </w:p>
          <w:p w:rsidR="00AA7E93" w:rsidRDefault="00AA7E93">
            <w:pPr>
              <w:spacing w:line="220" w:lineRule="exact"/>
              <w:jc w:val="left"/>
            </w:pPr>
            <w:r>
              <w:t>- eine fachgebundene Sprache verwenden,</w:t>
            </w:r>
          </w:p>
          <w:p w:rsidR="00AA7E93" w:rsidRDefault="00AA7E93" w:rsidP="00994AFB">
            <w:pPr>
              <w:spacing w:line="220" w:lineRule="exact"/>
              <w:jc w:val="left"/>
              <w:rPr>
                <w:bCs/>
                <w:i/>
                <w:sz w:val="20"/>
                <w:szCs w:val="20"/>
              </w:rPr>
            </w:pPr>
            <w:r>
              <w:t>- Konstruktionsbeschreibungen verstehen und umsetzen sowie eigene Beschreibungen anfertigen</w:t>
            </w:r>
          </w:p>
        </w:tc>
        <w:tc>
          <w:tcPr>
            <w:tcW w:w="4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7E93" w:rsidRDefault="00AA7E93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AA7E93" w:rsidRDefault="00AA7E93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 Werkzeuge benutzen</w:t>
            </w:r>
          </w:p>
          <w:p w:rsidR="00AA7E93" w:rsidRDefault="00AA7E93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AA7E93" w:rsidRDefault="00AA7E93">
            <w:pPr>
              <w:pStyle w:val="einzug-1"/>
              <w:numPr>
                <w:ilvl w:val="0"/>
                <w:numId w:val="0"/>
              </w:numPr>
              <w:spacing w:line="220" w:lineRule="exact"/>
              <w:jc w:val="left"/>
              <w:rPr>
                <w:spacing w:val="-4"/>
              </w:rPr>
            </w:pPr>
            <w:r>
              <w:rPr>
                <w:spacing w:val="-4"/>
              </w:rPr>
              <w:t>Geodreieck</w:t>
            </w:r>
          </w:p>
          <w:p w:rsidR="00AA7E93" w:rsidRDefault="00AA7E93">
            <w:pPr>
              <w:pStyle w:val="einzug-1"/>
              <w:numPr>
                <w:ilvl w:val="0"/>
                <w:numId w:val="0"/>
              </w:numPr>
              <w:spacing w:line="220" w:lineRule="exact"/>
              <w:jc w:val="left"/>
              <w:rPr>
                <w:spacing w:val="-4"/>
              </w:rPr>
            </w:pPr>
            <w:r>
              <w:rPr>
                <w:spacing w:val="-4"/>
              </w:rPr>
              <w:t>Zirkel</w:t>
            </w:r>
          </w:p>
          <w:p w:rsidR="00AA7E93" w:rsidRDefault="00AA7E93">
            <w:pPr>
              <w:pStyle w:val="einzug-1"/>
              <w:numPr>
                <w:ilvl w:val="0"/>
                <w:numId w:val="0"/>
              </w:numPr>
              <w:spacing w:line="220" w:lineRule="exact"/>
              <w:jc w:val="left"/>
              <w:rPr>
                <w:spacing w:val="-4"/>
              </w:rPr>
            </w:pPr>
            <w:r>
              <w:rPr>
                <w:spacing w:val="-4"/>
              </w:rPr>
              <w:t>Zeichnen mit Geometrie-Software zum Lehrwerk</w:t>
            </w:r>
          </w:p>
          <w:p w:rsidR="00AA7E93" w:rsidRDefault="00AA7E93" w:rsidP="00994AFB">
            <w:pPr>
              <w:spacing w:line="220" w:lineRule="exact"/>
              <w:rPr>
                <w:b/>
                <w:sz w:val="24"/>
                <w:szCs w:val="24"/>
              </w:rPr>
            </w:pPr>
          </w:p>
        </w:tc>
      </w:tr>
      <w:tr w:rsidR="00AA7E93"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E93" w:rsidRDefault="00AA7E93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  <w:bookmarkStart w:id="0" w:name="_GoBack" w:colFirst="3" w:colLast="3"/>
          </w:p>
          <w:p w:rsidR="00AA7E93" w:rsidRDefault="00AA7E93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Bezüge zu </w:t>
            </w:r>
          </w:p>
          <w:p w:rsidR="00AA7E93" w:rsidRDefault="00AA7E93">
            <w:pPr>
              <w:spacing w:line="220" w:lineRule="exact"/>
              <w:jc w:val="center"/>
            </w:pPr>
            <w:r>
              <w:rPr>
                <w:b/>
                <w:sz w:val="24"/>
                <w:szCs w:val="24"/>
              </w:rPr>
              <w:t>vergangenem Unterricht</w:t>
            </w:r>
          </w:p>
          <w:p w:rsidR="00AA7E93" w:rsidRDefault="00AA7E93">
            <w:pPr>
              <w:pStyle w:val="einzug-1"/>
              <w:numPr>
                <w:ilvl w:val="0"/>
                <w:numId w:val="0"/>
              </w:numPr>
              <w:spacing w:line="220" w:lineRule="exact"/>
            </w:pPr>
          </w:p>
          <w:p w:rsidR="00AA7E93" w:rsidRDefault="00AA7E93">
            <w:pPr>
              <w:pStyle w:val="einzug-1"/>
              <w:numPr>
                <w:ilvl w:val="0"/>
                <w:numId w:val="0"/>
              </w:numPr>
              <w:spacing w:line="220" w:lineRule="exact"/>
            </w:pPr>
            <w:r>
              <w:t>Winkel messen</w:t>
            </w:r>
          </w:p>
          <w:p w:rsidR="00AA7E93" w:rsidRDefault="00AA7E93">
            <w:pPr>
              <w:pStyle w:val="einzug-1"/>
              <w:numPr>
                <w:ilvl w:val="0"/>
                <w:numId w:val="0"/>
              </w:numPr>
              <w:spacing w:line="220" w:lineRule="exact"/>
            </w:pPr>
            <w:r>
              <w:t>Umgang mit Geodreieck und Zirkel</w:t>
            </w:r>
          </w:p>
          <w:p w:rsidR="00AA7E93" w:rsidRDefault="00AA7E93"/>
          <w:p w:rsidR="00AA7E93" w:rsidRDefault="00AA7E93">
            <w:pPr>
              <w:pStyle w:val="einzug-1"/>
              <w:numPr>
                <w:ilvl w:val="0"/>
                <w:numId w:val="0"/>
              </w:numPr>
              <w:spacing w:line="220" w:lineRule="exact"/>
              <w:jc w:val="center"/>
            </w:pPr>
            <w:r>
              <w:rPr>
                <w:b/>
                <w:sz w:val="24"/>
                <w:szCs w:val="24"/>
              </w:rPr>
              <w:t>folgendem Unterricht</w:t>
            </w:r>
          </w:p>
          <w:p w:rsidR="00AA7E93" w:rsidRDefault="00AA7E93">
            <w:pPr>
              <w:rPr>
                <w:sz w:val="20"/>
                <w:szCs w:val="20"/>
              </w:rPr>
            </w:pPr>
            <w:r>
              <w:t>Flächenberechnungen</w:t>
            </w:r>
          </w:p>
          <w:p w:rsidR="00AA7E93" w:rsidRDefault="00AA7E93">
            <w:pPr>
              <w:pStyle w:val="einzug-1"/>
              <w:numPr>
                <w:ilvl w:val="0"/>
                <w:numId w:val="0"/>
              </w:numPr>
              <w:spacing w:line="220" w:lineRule="exact"/>
              <w:rPr>
                <w:b/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E93" w:rsidRDefault="00AA7E93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AA7E93" w:rsidRDefault="00AA7E93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Materialien/</w:t>
            </w:r>
          </w:p>
          <w:p w:rsidR="00AA7E93" w:rsidRDefault="00AA7E93">
            <w:pPr>
              <w:spacing w:line="220" w:lineRule="exact"/>
              <w:jc w:val="center"/>
            </w:pPr>
            <w:r>
              <w:rPr>
                <w:b/>
                <w:sz w:val="24"/>
                <w:szCs w:val="24"/>
              </w:rPr>
              <w:t>Medien</w:t>
            </w:r>
          </w:p>
          <w:p w:rsidR="00AA7E93" w:rsidRDefault="00994AFB" w:rsidP="00994AFB">
            <w:pPr>
              <w:pStyle w:val="einzug-1"/>
              <w:numPr>
                <w:ilvl w:val="0"/>
                <w:numId w:val="0"/>
              </w:numPr>
              <w:spacing w:line="220" w:lineRule="exact"/>
              <w:jc w:val="left"/>
            </w:pPr>
            <w:r>
              <w:t>Lernstufen 8, S. 23-40</w:t>
            </w:r>
          </w:p>
          <w:p w:rsidR="00AA7E93" w:rsidRDefault="00AA7E93"/>
          <w:p w:rsidR="00AA7E93" w:rsidRDefault="00AA7E93">
            <w:pPr>
              <w:jc w:val="center"/>
            </w:pPr>
            <w:r>
              <w:rPr>
                <w:b/>
                <w:sz w:val="24"/>
                <w:szCs w:val="24"/>
              </w:rPr>
              <w:t>Aufgabentypen</w:t>
            </w:r>
          </w:p>
          <w:p w:rsidR="00AA7E93" w:rsidRDefault="00AA7E93">
            <w:pPr>
              <w:jc w:val="left"/>
            </w:pPr>
            <w:r>
              <w:t>Sachaufgaben aus der Umwelt</w:t>
            </w:r>
          </w:p>
          <w:p w:rsidR="00AA7E93" w:rsidRDefault="00AA7E93">
            <w:pPr>
              <w:jc w:val="left"/>
              <w:rPr>
                <w:b/>
                <w:sz w:val="24"/>
                <w:szCs w:val="24"/>
              </w:rPr>
            </w:pPr>
            <w:r>
              <w:t>Formulieren von Konstruktionsbeschreibungen</w:t>
            </w:r>
          </w:p>
        </w:tc>
        <w:tc>
          <w:tcPr>
            <w:tcW w:w="2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E93" w:rsidRDefault="00AA7E93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AA7E93" w:rsidRDefault="00AA7E93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Produkte/ </w:t>
            </w:r>
          </w:p>
          <w:p w:rsidR="00AA7E93" w:rsidRDefault="00AA7E93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Überprüfungsformate</w:t>
            </w:r>
          </w:p>
          <w:p w:rsidR="00AA7E93" w:rsidRDefault="00AA7E93">
            <w:pPr>
              <w:rPr>
                <w:b/>
                <w:sz w:val="24"/>
                <w:szCs w:val="24"/>
              </w:rPr>
            </w:pPr>
          </w:p>
          <w:p w:rsidR="00AA7E93" w:rsidRDefault="00AA7E93">
            <w:r>
              <w:t>Präsentation von Lernplakaten zu Sachaufgaben</w:t>
            </w:r>
          </w:p>
          <w:p w:rsidR="00AA7E93" w:rsidRDefault="00AA7E93"/>
          <w:p w:rsidR="00AA7E93" w:rsidRDefault="00AA7E93">
            <w:r>
              <w:t>Erstellen und Umsetzung von Konstruktionsbeschreibungen</w:t>
            </w:r>
          </w:p>
          <w:p w:rsidR="00AA7E93" w:rsidRDefault="00AA7E93"/>
          <w:p w:rsidR="00AA7E93" w:rsidRDefault="00AA7E93"/>
          <w:p w:rsidR="00AA7E93" w:rsidRDefault="00AA7E93"/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7E93" w:rsidRDefault="00AA7E93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AA7E93" w:rsidRDefault="00AA7E93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verbindliche Kontexte</w:t>
            </w:r>
          </w:p>
          <w:p w:rsidR="00AA7E93" w:rsidRDefault="00AA7E93">
            <w:pPr>
              <w:spacing w:line="220" w:lineRule="exact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Lebensplanung/ Berufsorientierung</w:t>
            </w:r>
          </w:p>
          <w:p w:rsidR="00AA7E93" w:rsidRDefault="00AA7E93">
            <w:pPr>
              <w:spacing w:line="220" w:lineRule="exact"/>
              <w:jc w:val="left"/>
            </w:pPr>
            <w:r>
              <w:rPr>
                <w:sz w:val="24"/>
                <w:szCs w:val="24"/>
              </w:rPr>
              <w:t>Handwerk: Vermessung von Grundstücken, Bauplanungen...</w:t>
            </w:r>
          </w:p>
        </w:tc>
      </w:tr>
      <w:bookmarkEnd w:id="0"/>
    </w:tbl>
    <w:p w:rsidR="00AA7E93" w:rsidRDefault="00AA7E93">
      <w:pPr>
        <w:pageBreakBefore/>
      </w:pPr>
    </w:p>
    <w:sectPr w:rsidR="00AA7E93">
      <w:headerReference w:type="default" r:id="rId8"/>
      <w:footerReference w:type="default" r:id="rId9"/>
      <w:pgSz w:w="11906" w:h="16838"/>
      <w:pgMar w:top="1474" w:right="907" w:bottom="1077" w:left="1418" w:header="1077" w:footer="73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125" w:rsidRDefault="00DD2125">
      <w:r>
        <w:separator/>
      </w:r>
    </w:p>
  </w:endnote>
  <w:endnote w:type="continuationSeparator" w:id="0">
    <w:p w:rsidR="00DD2125" w:rsidRDefault="00DD2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e Olive Roman">
    <w:altName w:val="Arial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93" w:rsidRDefault="00AA7E93">
    <w:pPr>
      <w:pStyle w:val="Fuzeile"/>
      <w:tabs>
        <w:tab w:val="clear" w:pos="9072"/>
        <w:tab w:val="left" w:pos="6379"/>
        <w:tab w:val="right" w:pos="9570"/>
      </w:tabs>
      <w:ind w:right="360"/>
    </w:pPr>
    <w:r>
      <w:rPr>
        <w:sz w:val="18"/>
        <w:szCs w:val="18"/>
      </w:rP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125" w:rsidRDefault="00DD2125">
      <w:r>
        <w:separator/>
      </w:r>
    </w:p>
  </w:footnote>
  <w:footnote w:type="continuationSeparator" w:id="0">
    <w:p w:rsidR="00DD2125" w:rsidRDefault="00DD21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93" w:rsidRDefault="00AA7E93">
    <w:pPr>
      <w:pStyle w:val="Kopfzeile"/>
      <w:tabs>
        <w:tab w:val="right" w:pos="9564"/>
      </w:tabs>
    </w:pPr>
    <w:r>
      <w:tab/>
      <w:t>Mathematik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3"/>
    <w:lvl w:ilvl="0">
      <w:start w:val="1"/>
      <w:numFmt w:val="bullet"/>
      <w:pStyle w:val="einzug-1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cs="Symbol"/>
        <w:sz w:val="26"/>
      </w:rPr>
    </w:lvl>
  </w:abstractNum>
  <w:abstractNum w:abstractNumId="2" w15:restartNumberingAfterBreak="0">
    <w:nsid w:val="00000003"/>
    <w:multiLevelType w:val="singleLevel"/>
    <w:tmpl w:val="00000003"/>
    <w:name w:val="WW8Num71"/>
    <w:lvl w:ilvl="0">
      <w:start w:val="1"/>
      <w:numFmt w:val="bullet"/>
      <w:pStyle w:val="einzug-3"/>
      <w:lvlText w:val=""/>
      <w:lvlJc w:val="left"/>
      <w:pPr>
        <w:tabs>
          <w:tab w:val="num" w:pos="814"/>
        </w:tabs>
        <w:ind w:left="737" w:hanging="283"/>
      </w:pPr>
      <w:rPr>
        <w:rFonts w:ascii="Wingdings" w:hAnsi="Wingdings" w:cs="Wingdings"/>
        <w:position w:val="0"/>
        <w:sz w:val="18"/>
        <w:vertAlign w:val="baseline"/>
      </w:rPr>
    </w:lvl>
  </w:abstractNum>
  <w:abstractNum w:abstractNumId="3" w15:restartNumberingAfterBreak="0">
    <w:nsid w:val="00000004"/>
    <w:multiLevelType w:val="singleLevel"/>
    <w:tmpl w:val="00000004"/>
    <w:name w:val="WW8Num75"/>
    <w:lvl w:ilvl="0">
      <w:start w:val="1"/>
      <w:numFmt w:val="bullet"/>
      <w:pStyle w:val="einzug-2"/>
      <w:lvlText w:val="–"/>
      <w:lvlJc w:val="left"/>
      <w:pPr>
        <w:tabs>
          <w:tab w:val="num" w:pos="227"/>
        </w:tabs>
        <w:ind w:left="454" w:hanging="227"/>
      </w:pPr>
      <w:rPr>
        <w:rFonts w:ascii="Arial Black" w:hAnsi="Arial Black" w:cs="Arial Black"/>
        <w:sz w:val="22"/>
      </w:rPr>
    </w:lvl>
  </w:abstractNum>
  <w:abstractNum w:abstractNumId="4" w15:restartNumberingAfterBreak="0">
    <w:nsid w:val="00000005"/>
    <w:multiLevelType w:val="singleLevel"/>
    <w:tmpl w:val="00000005"/>
    <w:name w:val="WW8Num81"/>
    <w:lvl w:ilvl="0">
      <w:start w:val="1"/>
      <w:numFmt w:val="bullet"/>
      <w:pStyle w:val="ZW-Zusatz"/>
      <w:lvlText w:val=""/>
      <w:lvlJc w:val="left"/>
      <w:pPr>
        <w:tabs>
          <w:tab w:val="num" w:pos="360"/>
        </w:tabs>
        <w:ind w:left="227" w:hanging="227"/>
      </w:pPr>
      <w:rPr>
        <w:rFonts w:ascii="Wingdings" w:hAnsi="Wingdings" w:cs="Wingdings"/>
        <w:b/>
        <w:i w:val="0"/>
        <w:sz w:val="16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autoHyphenation/>
  <w:hyphenationZone w:val="425"/>
  <w:defaultTableStyle w:val="Standar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249A"/>
    <w:rsid w:val="006C7984"/>
    <w:rsid w:val="0077249A"/>
    <w:rsid w:val="00994AFB"/>
    <w:rsid w:val="00AA7E93"/>
    <w:rsid w:val="00DD2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268F44ED-2D93-4390-9EA6-A53AA1BF6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jc w:val="both"/>
    </w:pPr>
    <w:rPr>
      <w:rFonts w:ascii="Arial" w:hAnsi="Arial" w:cs="Arial"/>
      <w:sz w:val="22"/>
      <w:szCs w:val="22"/>
      <w:lang w:eastAsia="ar-SA"/>
    </w:rPr>
  </w:style>
  <w:style w:type="paragraph" w:styleId="berschrift1">
    <w:name w:val="heading 1"/>
    <w:basedOn w:val="Standard"/>
    <w:next w:val="Standard"/>
    <w:qFormat/>
    <w:pPr>
      <w:keepNext/>
      <w:widowControl w:val="0"/>
      <w:numPr>
        <w:numId w:val="1"/>
      </w:numPr>
      <w:spacing w:after="240"/>
      <w:outlineLvl w:val="0"/>
    </w:pPr>
    <w:rPr>
      <w:sz w:val="48"/>
    </w:rPr>
  </w:style>
  <w:style w:type="paragraph" w:styleId="berschrift2">
    <w:name w:val="heading 2"/>
    <w:basedOn w:val="berschrift1"/>
    <w:next w:val="Standard"/>
    <w:qFormat/>
    <w:pPr>
      <w:numPr>
        <w:ilvl w:val="1"/>
      </w:numPr>
      <w:outlineLvl w:val="1"/>
    </w:pPr>
    <w:rPr>
      <w:sz w:val="36"/>
      <w:szCs w:val="36"/>
    </w:rPr>
  </w:style>
  <w:style w:type="paragraph" w:styleId="berschrift3">
    <w:name w:val="heading 3"/>
    <w:basedOn w:val="berschrift2"/>
    <w:next w:val="Standard"/>
    <w:qFormat/>
    <w:pPr>
      <w:numPr>
        <w:ilvl w:val="2"/>
      </w:numPr>
      <w:outlineLvl w:val="2"/>
    </w:pPr>
    <w:rPr>
      <w:sz w:val="24"/>
    </w:rPr>
  </w:style>
  <w:style w:type="paragraph" w:styleId="berschrift4">
    <w:name w:val="heading 4"/>
    <w:basedOn w:val="berschrift3"/>
    <w:next w:val="Standard"/>
    <w:qFormat/>
    <w:pPr>
      <w:numPr>
        <w:ilvl w:val="3"/>
      </w:numPr>
      <w:outlineLvl w:val="3"/>
    </w:p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1"/>
      </w:numPr>
      <w:jc w:val="center"/>
      <w:outlineLvl w:val="4"/>
    </w:pPr>
    <w:rPr>
      <w:sz w:val="56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Arial" w:eastAsia="Times New Roman" w:hAnsi="Arial" w:cs="Aria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0">
    <w:name w:val="WW8Num3z0"/>
    <w:rPr>
      <w:rFonts w:ascii="Arial" w:eastAsia="Times New Roman" w:hAnsi="Arial" w:cs="Aria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4z5">
    <w:name w:val="WW8Num4z5"/>
    <w:rPr>
      <w:rFonts w:ascii="Wingdings" w:hAnsi="Wingdings" w:cs="Wingdings"/>
    </w:rPr>
  </w:style>
  <w:style w:type="character" w:customStyle="1" w:styleId="WW8Num4z6">
    <w:name w:val="WW8Num4z6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  <w:b w:val="0"/>
      <w:i w:val="0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  <w:b w:val="0"/>
      <w:i w:val="0"/>
      <w:sz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Symbol" w:hAnsi="Symbol" w:cs="Symbol"/>
      <w:sz w:val="26"/>
    </w:rPr>
  </w:style>
  <w:style w:type="character" w:customStyle="1" w:styleId="WW8Num24z0">
    <w:name w:val="WW8Num24z0"/>
    <w:rPr>
      <w:rFonts w:ascii="Symbol" w:hAnsi="Symbol" w:cs="Symbol"/>
      <w:b w:val="0"/>
      <w:i w:val="0"/>
      <w:sz w:val="20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7z0">
    <w:name w:val="WW8Num27z0"/>
    <w:rPr>
      <w:rFonts w:ascii="Arial" w:eastAsia="Times New Roman" w:hAnsi="Arial" w:cs="Arial"/>
    </w:rPr>
  </w:style>
  <w:style w:type="character" w:customStyle="1" w:styleId="WW8Num27z1">
    <w:name w:val="WW8Num27z1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7z4">
    <w:name w:val="WW8Num27z4"/>
    <w:rPr>
      <w:rFonts w:ascii="Courier New" w:hAnsi="Courier New" w:cs="Courier New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ascii="Symbol" w:hAnsi="Symbol" w:cs="Symbol"/>
      <w:b w:val="0"/>
      <w:i w:val="0"/>
      <w:sz w:val="20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32z0">
    <w:name w:val="WW8Num32z0"/>
    <w:rPr>
      <w:rFonts w:ascii="Symbol" w:hAnsi="Symbol" w:cs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8z0">
    <w:name w:val="WW8Num38z0"/>
    <w:rPr>
      <w:rFonts w:ascii="Times New Roman" w:eastAsia="Times New Roman" w:hAnsi="Times New Roman" w:cs="Times New Roman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38z4">
    <w:name w:val="WW8Num38z4"/>
    <w:rPr>
      <w:rFonts w:ascii="Courier New" w:hAnsi="Courier New" w:cs="Courier New"/>
    </w:rPr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4">
    <w:name w:val="WW8Num39z4"/>
    <w:rPr>
      <w:rFonts w:ascii="Courier New" w:hAnsi="Courier New" w:cs="Courier New"/>
    </w:rPr>
  </w:style>
  <w:style w:type="character" w:customStyle="1" w:styleId="WW8Num40z0">
    <w:name w:val="WW8Num40z0"/>
    <w:rPr>
      <w:rFonts w:ascii="Times New Roman" w:hAnsi="Times New Roman" w:cs="Times New Roman"/>
    </w:rPr>
  </w:style>
  <w:style w:type="character" w:customStyle="1" w:styleId="WW8Num43z0">
    <w:name w:val="WW8Num43z0"/>
    <w:rPr>
      <w:rFonts w:ascii="Symbol" w:hAnsi="Symbol" w:cs="Symbol"/>
      <w:b w:val="0"/>
      <w:i w:val="0"/>
      <w:sz w:val="20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  <w:rPr>
      <w:rFonts w:ascii="Times New Roman" w:eastAsia="Times New Roman" w:hAnsi="Times New Roman" w:cs="Times New Roman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4z3">
    <w:name w:val="WW8Num44z3"/>
    <w:rPr>
      <w:rFonts w:ascii="Symbol" w:hAnsi="Symbol" w:cs="Symbol"/>
    </w:rPr>
  </w:style>
  <w:style w:type="character" w:customStyle="1" w:styleId="WW8Num45z0">
    <w:name w:val="WW8Num45z0"/>
    <w:rPr>
      <w:rFonts w:ascii="Symbol" w:hAnsi="Symbol" w:cs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 w:cs="Wingdings"/>
    </w:rPr>
  </w:style>
  <w:style w:type="character" w:customStyle="1" w:styleId="WW8Num46z0">
    <w:name w:val="WW8Num46z0"/>
    <w:rPr>
      <w:b w:val="0"/>
    </w:rPr>
  </w:style>
  <w:style w:type="character" w:customStyle="1" w:styleId="WW8Num47z0">
    <w:name w:val="WW8Num47z0"/>
    <w:rPr>
      <w:rFonts w:ascii="Times New Roman" w:eastAsia="Times New Roman" w:hAnsi="Times New Roman" w:cs="Times New Roman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 w:cs="Wingdings"/>
    </w:rPr>
  </w:style>
  <w:style w:type="character" w:customStyle="1" w:styleId="WW8Num47z3">
    <w:name w:val="WW8Num47z3"/>
    <w:rPr>
      <w:rFonts w:ascii="Symbol" w:hAnsi="Symbol" w:cs="Symbol"/>
    </w:rPr>
  </w:style>
  <w:style w:type="character" w:customStyle="1" w:styleId="WW8Num48z0">
    <w:name w:val="WW8Num48z0"/>
    <w:rPr>
      <w:rFonts w:ascii="Times New Roman" w:hAnsi="Times New Roman" w:cs="Times New Roman"/>
    </w:rPr>
  </w:style>
  <w:style w:type="character" w:customStyle="1" w:styleId="WW8Num49z0">
    <w:name w:val="WW8Num49z0"/>
    <w:rPr>
      <w:rFonts w:ascii="Symbol" w:hAnsi="Symbol" w:cs="Symbol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50z0">
    <w:name w:val="WW8Num50z0"/>
    <w:rPr>
      <w:rFonts w:ascii="Symbol" w:hAnsi="Symbol" w:cs="Symbol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1z0">
    <w:name w:val="WW8Num51z0"/>
    <w:rPr>
      <w:rFonts w:ascii="Symbol" w:hAnsi="Symbol" w:cs="Symbol"/>
    </w:rPr>
  </w:style>
  <w:style w:type="character" w:customStyle="1" w:styleId="WW8Num51z1">
    <w:name w:val="WW8Num51z1"/>
    <w:rPr>
      <w:rFonts w:ascii="Courier New" w:hAnsi="Courier New" w:cs="Courier New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2z0">
    <w:name w:val="WW8Num52z0"/>
    <w:rPr>
      <w:rFonts w:ascii="Symbol" w:hAnsi="Symbol" w:cs="Symbo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3z0">
    <w:name w:val="WW8Num53z0"/>
    <w:rPr>
      <w:rFonts w:ascii="Symbol" w:hAnsi="Symbol" w:cs="Symbol"/>
    </w:rPr>
  </w:style>
  <w:style w:type="character" w:customStyle="1" w:styleId="WW8Num53z1">
    <w:name w:val="WW8Num53z1"/>
    <w:rPr>
      <w:rFonts w:ascii="Courier New" w:hAnsi="Courier New" w:cs="Courier New"/>
    </w:rPr>
  </w:style>
  <w:style w:type="character" w:customStyle="1" w:styleId="WW8Num53z2">
    <w:name w:val="WW8Num53z2"/>
    <w:rPr>
      <w:rFonts w:ascii="Wingdings" w:hAnsi="Wingdings" w:cs="Wingdings"/>
    </w:rPr>
  </w:style>
  <w:style w:type="character" w:customStyle="1" w:styleId="WW8Num54z0">
    <w:name w:val="WW8Num54z0"/>
    <w:rPr>
      <w:rFonts w:ascii="Symbol" w:hAnsi="Symbol" w:cs="Symbol"/>
    </w:rPr>
  </w:style>
  <w:style w:type="character" w:customStyle="1" w:styleId="WW8Num54z1">
    <w:name w:val="WW8Num54z1"/>
    <w:rPr>
      <w:rFonts w:ascii="Courier New" w:hAnsi="Courier New" w:cs="Courier New"/>
    </w:rPr>
  </w:style>
  <w:style w:type="character" w:customStyle="1" w:styleId="WW8Num54z2">
    <w:name w:val="WW8Num54z2"/>
    <w:rPr>
      <w:rFonts w:ascii="Wingdings" w:hAnsi="Wingdings" w:cs="Wingdings"/>
    </w:rPr>
  </w:style>
  <w:style w:type="character" w:customStyle="1" w:styleId="WW8Num55z0">
    <w:name w:val="WW8Num55z0"/>
    <w:rPr>
      <w:rFonts w:ascii="Symbol" w:hAnsi="Symbol" w:cs="Symbol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6z0">
    <w:name w:val="WW8Num56z0"/>
    <w:rPr>
      <w:rFonts w:ascii="Symbol" w:hAnsi="Symbol" w:cs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 w:cs="Wingdings"/>
    </w:rPr>
  </w:style>
  <w:style w:type="character" w:customStyle="1" w:styleId="WW8Num57z0">
    <w:name w:val="WW8Num57z0"/>
    <w:rPr>
      <w:rFonts w:ascii="Symbol" w:hAnsi="Symbol" w:cs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 w:cs="Wingdings"/>
    </w:rPr>
  </w:style>
  <w:style w:type="character" w:customStyle="1" w:styleId="WW8Num58z0">
    <w:name w:val="WW8Num58z0"/>
    <w:rPr>
      <w:rFonts w:ascii="Symbol" w:hAnsi="Symbol" w:cs="Symbol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60z0">
    <w:name w:val="WW8Num60z0"/>
    <w:rPr>
      <w:rFonts w:ascii="Symbol" w:hAnsi="Symbol" w:cs="Symbol"/>
    </w:rPr>
  </w:style>
  <w:style w:type="character" w:customStyle="1" w:styleId="WW8Num60z1">
    <w:name w:val="WW8Num60z1"/>
    <w:rPr>
      <w:rFonts w:ascii="Courier New" w:hAnsi="Courier New" w:cs="Courier New"/>
    </w:rPr>
  </w:style>
  <w:style w:type="character" w:customStyle="1" w:styleId="WW8Num60z2">
    <w:name w:val="WW8Num60z2"/>
    <w:rPr>
      <w:rFonts w:ascii="Wingdings" w:hAnsi="Wingdings" w:cs="Wingdings"/>
    </w:rPr>
  </w:style>
  <w:style w:type="character" w:customStyle="1" w:styleId="WW8Num61z0">
    <w:name w:val="WW8Num61z0"/>
    <w:rPr>
      <w:rFonts w:ascii="Symbol" w:hAnsi="Symbol" w:cs="Symbol"/>
    </w:rPr>
  </w:style>
  <w:style w:type="character" w:customStyle="1" w:styleId="WW8Num61z2">
    <w:name w:val="WW8Num61z2"/>
    <w:rPr>
      <w:rFonts w:ascii="Wingdings" w:hAnsi="Wingdings" w:cs="Wingdings"/>
    </w:rPr>
  </w:style>
  <w:style w:type="character" w:customStyle="1" w:styleId="WW8Num61z4">
    <w:name w:val="WW8Num61z4"/>
    <w:rPr>
      <w:rFonts w:ascii="Courier New" w:hAnsi="Courier New" w:cs="Courier New"/>
    </w:rPr>
  </w:style>
  <w:style w:type="character" w:customStyle="1" w:styleId="WW8Num62z0">
    <w:name w:val="WW8Num62z0"/>
    <w:rPr>
      <w:rFonts w:ascii="Arial" w:hAnsi="Arial" w:cs="Arial"/>
    </w:rPr>
  </w:style>
  <w:style w:type="character" w:customStyle="1" w:styleId="WW8Num62z1">
    <w:name w:val="WW8Num62z1"/>
    <w:rPr>
      <w:rFonts w:ascii="Courier New" w:hAnsi="Courier New" w:cs="Courier New"/>
    </w:rPr>
  </w:style>
  <w:style w:type="character" w:customStyle="1" w:styleId="WW8Num62z2">
    <w:name w:val="WW8Num62z2"/>
    <w:rPr>
      <w:rFonts w:ascii="Wingdings" w:hAnsi="Wingdings" w:cs="Wingdings"/>
    </w:rPr>
  </w:style>
  <w:style w:type="character" w:customStyle="1" w:styleId="WW8Num62z3">
    <w:name w:val="WW8Num62z3"/>
    <w:rPr>
      <w:rFonts w:ascii="Symbol" w:hAnsi="Symbol" w:cs="Symbol"/>
    </w:rPr>
  </w:style>
  <w:style w:type="character" w:customStyle="1" w:styleId="WW8Num63z0">
    <w:name w:val="WW8Num63z0"/>
    <w:rPr>
      <w:rFonts w:ascii="Symbol" w:hAnsi="Symbol" w:cs="Symbol"/>
    </w:rPr>
  </w:style>
  <w:style w:type="character" w:customStyle="1" w:styleId="WW8Num63z1">
    <w:name w:val="WW8Num63z1"/>
    <w:rPr>
      <w:rFonts w:ascii="Courier New" w:hAnsi="Courier New" w:cs="Courier New"/>
    </w:rPr>
  </w:style>
  <w:style w:type="character" w:customStyle="1" w:styleId="WW8Num63z2">
    <w:name w:val="WW8Num63z2"/>
    <w:rPr>
      <w:rFonts w:ascii="Wingdings" w:hAnsi="Wingdings" w:cs="Wingdings"/>
    </w:rPr>
  </w:style>
  <w:style w:type="character" w:customStyle="1" w:styleId="WW8Num64z0">
    <w:name w:val="WW8Num64z0"/>
    <w:rPr>
      <w:rFonts w:ascii="Symbol" w:hAnsi="Symbol" w:cs="Symbol"/>
    </w:rPr>
  </w:style>
  <w:style w:type="character" w:customStyle="1" w:styleId="WW8Num64z1">
    <w:name w:val="WW8Num64z1"/>
    <w:rPr>
      <w:rFonts w:ascii="Courier New" w:hAnsi="Courier New" w:cs="Courier New"/>
    </w:rPr>
  </w:style>
  <w:style w:type="character" w:customStyle="1" w:styleId="WW8Num64z2">
    <w:name w:val="WW8Num64z2"/>
    <w:rPr>
      <w:rFonts w:ascii="Wingdings" w:hAnsi="Wingdings" w:cs="Wingdings"/>
    </w:rPr>
  </w:style>
  <w:style w:type="character" w:customStyle="1" w:styleId="WW8Num65z0">
    <w:name w:val="WW8Num65z0"/>
    <w:rPr>
      <w:rFonts w:ascii="Times New Roman" w:eastAsia="Times New Roman" w:hAnsi="Times New Roman" w:cs="Times New Roman"/>
    </w:rPr>
  </w:style>
  <w:style w:type="character" w:customStyle="1" w:styleId="WW8Num65z2">
    <w:name w:val="WW8Num65z2"/>
    <w:rPr>
      <w:rFonts w:ascii="Wingdings" w:hAnsi="Wingdings" w:cs="Wingdings"/>
    </w:rPr>
  </w:style>
  <w:style w:type="character" w:customStyle="1" w:styleId="WW8Num65z3">
    <w:name w:val="WW8Num65z3"/>
    <w:rPr>
      <w:rFonts w:ascii="Symbol" w:hAnsi="Symbol" w:cs="Symbol"/>
    </w:rPr>
  </w:style>
  <w:style w:type="character" w:customStyle="1" w:styleId="WW8Num65z4">
    <w:name w:val="WW8Num65z4"/>
    <w:rPr>
      <w:rFonts w:ascii="Courier New" w:hAnsi="Courier New" w:cs="Courier New"/>
    </w:rPr>
  </w:style>
  <w:style w:type="character" w:customStyle="1" w:styleId="WW8Num66z0">
    <w:name w:val="WW8Num66z0"/>
    <w:rPr>
      <w:rFonts w:ascii="Symbol" w:hAnsi="Symbol" w:cs="Symbol"/>
    </w:rPr>
  </w:style>
  <w:style w:type="character" w:customStyle="1" w:styleId="WW8Num66z2">
    <w:name w:val="WW8Num66z2"/>
    <w:rPr>
      <w:rFonts w:ascii="Wingdings" w:hAnsi="Wingdings" w:cs="Wingdings"/>
    </w:rPr>
  </w:style>
  <w:style w:type="character" w:customStyle="1" w:styleId="WW8Num66z4">
    <w:name w:val="WW8Num66z4"/>
    <w:rPr>
      <w:rFonts w:ascii="Courier New" w:hAnsi="Courier New" w:cs="Courier New"/>
    </w:rPr>
  </w:style>
  <w:style w:type="character" w:customStyle="1" w:styleId="WW8Num67z0">
    <w:name w:val="WW8Num67z0"/>
    <w:rPr>
      <w:rFonts w:ascii="Symbol" w:hAnsi="Symbol" w:cs="Symbol"/>
    </w:rPr>
  </w:style>
  <w:style w:type="character" w:customStyle="1" w:styleId="WW8Num67z1">
    <w:name w:val="WW8Num67z1"/>
    <w:rPr>
      <w:rFonts w:ascii="Courier New" w:hAnsi="Courier New" w:cs="Courier New"/>
    </w:rPr>
  </w:style>
  <w:style w:type="character" w:customStyle="1" w:styleId="WW8Num67z2">
    <w:name w:val="WW8Num67z2"/>
    <w:rPr>
      <w:rFonts w:ascii="Wingdings" w:hAnsi="Wingdings" w:cs="Wingdings"/>
    </w:rPr>
  </w:style>
  <w:style w:type="character" w:customStyle="1" w:styleId="WW8Num68z0">
    <w:name w:val="WW8Num68z0"/>
    <w:rPr>
      <w:rFonts w:ascii="Symbol" w:hAnsi="Symbol" w:cs="Symbol"/>
    </w:rPr>
  </w:style>
  <w:style w:type="character" w:customStyle="1" w:styleId="WW8Num68z2">
    <w:name w:val="WW8Num68z2"/>
    <w:rPr>
      <w:rFonts w:ascii="Wingdings" w:hAnsi="Wingdings" w:cs="Wingdings"/>
    </w:rPr>
  </w:style>
  <w:style w:type="character" w:customStyle="1" w:styleId="WW8Num68z4">
    <w:name w:val="WW8Num68z4"/>
    <w:rPr>
      <w:rFonts w:ascii="Courier New" w:hAnsi="Courier New" w:cs="Courier New"/>
    </w:rPr>
  </w:style>
  <w:style w:type="character" w:customStyle="1" w:styleId="WW8Num69z0">
    <w:name w:val="WW8Num69z0"/>
    <w:rPr>
      <w:rFonts w:ascii="Symbol" w:hAnsi="Symbol" w:cs="Symbol"/>
    </w:rPr>
  </w:style>
  <w:style w:type="character" w:customStyle="1" w:styleId="WW8Num69z1">
    <w:name w:val="WW8Num69z1"/>
    <w:rPr>
      <w:rFonts w:ascii="Courier New" w:hAnsi="Courier New" w:cs="Courier New"/>
    </w:rPr>
  </w:style>
  <w:style w:type="character" w:customStyle="1" w:styleId="WW8Num69z2">
    <w:name w:val="WW8Num69z2"/>
    <w:rPr>
      <w:rFonts w:ascii="Wingdings" w:hAnsi="Wingdings" w:cs="Wingdings"/>
    </w:rPr>
  </w:style>
  <w:style w:type="character" w:customStyle="1" w:styleId="WW8Num70z0">
    <w:name w:val="WW8Num70z0"/>
    <w:rPr>
      <w:rFonts w:ascii="Symbol" w:hAnsi="Symbol" w:cs="Symbol"/>
    </w:rPr>
  </w:style>
  <w:style w:type="character" w:customStyle="1" w:styleId="WW8Num70z1">
    <w:name w:val="WW8Num70z1"/>
    <w:rPr>
      <w:rFonts w:ascii="Courier New" w:hAnsi="Courier New" w:cs="Courier New"/>
    </w:rPr>
  </w:style>
  <w:style w:type="character" w:customStyle="1" w:styleId="WW8Num70z2">
    <w:name w:val="WW8Num70z2"/>
    <w:rPr>
      <w:rFonts w:ascii="Wingdings" w:hAnsi="Wingdings" w:cs="Wingdings"/>
    </w:rPr>
  </w:style>
  <w:style w:type="character" w:customStyle="1" w:styleId="WW8Num71z0">
    <w:name w:val="WW8Num71z0"/>
    <w:rPr>
      <w:rFonts w:ascii="Wingdings" w:hAnsi="Wingdings" w:cs="Wingdings"/>
      <w:position w:val="0"/>
      <w:sz w:val="18"/>
      <w:vertAlign w:val="baseline"/>
    </w:rPr>
  </w:style>
  <w:style w:type="character" w:customStyle="1" w:styleId="WW8Num71z1">
    <w:name w:val="WW8Num71z1"/>
    <w:rPr>
      <w:rFonts w:ascii="Courier New" w:hAnsi="Courier New" w:cs="Courier New"/>
    </w:rPr>
  </w:style>
  <w:style w:type="character" w:customStyle="1" w:styleId="WW8Num71z2">
    <w:name w:val="WW8Num71z2"/>
    <w:rPr>
      <w:rFonts w:ascii="Wingdings" w:hAnsi="Wingdings" w:cs="Wingdings"/>
    </w:rPr>
  </w:style>
  <w:style w:type="character" w:customStyle="1" w:styleId="WW8Num71z3">
    <w:name w:val="WW8Num71z3"/>
    <w:rPr>
      <w:rFonts w:ascii="Symbol" w:hAnsi="Symbol" w:cs="Symbol"/>
    </w:rPr>
  </w:style>
  <w:style w:type="character" w:customStyle="1" w:styleId="WW8Num72z0">
    <w:name w:val="WW8Num72z0"/>
    <w:rPr>
      <w:rFonts w:ascii="Symbol" w:hAnsi="Symbol" w:cs="Symbol"/>
    </w:rPr>
  </w:style>
  <w:style w:type="character" w:customStyle="1" w:styleId="WW8Num72z1">
    <w:name w:val="WW8Num72z1"/>
    <w:rPr>
      <w:rFonts w:ascii="Courier New" w:hAnsi="Courier New" w:cs="Courier New"/>
    </w:rPr>
  </w:style>
  <w:style w:type="character" w:customStyle="1" w:styleId="WW8Num72z2">
    <w:name w:val="WW8Num72z2"/>
    <w:rPr>
      <w:rFonts w:ascii="Wingdings" w:hAnsi="Wingdings" w:cs="Wingdings"/>
    </w:rPr>
  </w:style>
  <w:style w:type="character" w:customStyle="1" w:styleId="WW8Num74z0">
    <w:name w:val="WW8Num74z0"/>
    <w:rPr>
      <w:rFonts w:ascii="Symbol" w:hAnsi="Symbol" w:cs="Symbol"/>
    </w:rPr>
  </w:style>
  <w:style w:type="character" w:customStyle="1" w:styleId="WW8Num74z1">
    <w:name w:val="WW8Num74z1"/>
    <w:rPr>
      <w:rFonts w:ascii="Courier New" w:hAnsi="Courier New" w:cs="Courier New"/>
    </w:rPr>
  </w:style>
  <w:style w:type="character" w:customStyle="1" w:styleId="WW8Num74z2">
    <w:name w:val="WW8Num74z2"/>
    <w:rPr>
      <w:rFonts w:ascii="Wingdings" w:hAnsi="Wingdings" w:cs="Wingdings"/>
    </w:rPr>
  </w:style>
  <w:style w:type="character" w:customStyle="1" w:styleId="WW8Num75z0">
    <w:name w:val="WW8Num75z0"/>
    <w:rPr>
      <w:rFonts w:ascii="Arial Black" w:hAnsi="Arial Black" w:cs="Arial Black"/>
      <w:sz w:val="22"/>
    </w:rPr>
  </w:style>
  <w:style w:type="character" w:customStyle="1" w:styleId="WW8Num76z0">
    <w:name w:val="WW8Num76z0"/>
    <w:rPr>
      <w:rFonts w:ascii="Times New Roman" w:hAnsi="Times New Roman" w:cs="Times New Roman"/>
    </w:rPr>
  </w:style>
  <w:style w:type="character" w:customStyle="1" w:styleId="WW8Num77z0">
    <w:name w:val="WW8Num77z0"/>
    <w:rPr>
      <w:rFonts w:ascii="Symbol" w:hAnsi="Symbol" w:cs="Symbol"/>
    </w:rPr>
  </w:style>
  <w:style w:type="character" w:customStyle="1" w:styleId="WW8Num77z1">
    <w:name w:val="WW8Num77z1"/>
    <w:rPr>
      <w:rFonts w:ascii="Courier New" w:hAnsi="Courier New" w:cs="Courier New"/>
    </w:rPr>
  </w:style>
  <w:style w:type="character" w:customStyle="1" w:styleId="WW8Num77z2">
    <w:name w:val="WW8Num77z2"/>
    <w:rPr>
      <w:rFonts w:ascii="Wingdings" w:hAnsi="Wingdings" w:cs="Wingdings"/>
    </w:rPr>
  </w:style>
  <w:style w:type="character" w:customStyle="1" w:styleId="WW8Num78z0">
    <w:name w:val="WW8Num78z0"/>
    <w:rPr>
      <w:rFonts w:ascii="Symbol" w:hAnsi="Symbol" w:cs="Symbol"/>
    </w:rPr>
  </w:style>
  <w:style w:type="character" w:customStyle="1" w:styleId="WW8Num78z1">
    <w:name w:val="WW8Num78z1"/>
    <w:rPr>
      <w:rFonts w:ascii="Courier New" w:hAnsi="Courier New" w:cs="Courier New"/>
    </w:rPr>
  </w:style>
  <w:style w:type="character" w:customStyle="1" w:styleId="WW8Num78z2">
    <w:name w:val="WW8Num78z2"/>
    <w:rPr>
      <w:rFonts w:ascii="Wingdings" w:hAnsi="Wingdings" w:cs="Wingdings"/>
    </w:rPr>
  </w:style>
  <w:style w:type="character" w:customStyle="1" w:styleId="WW8Num79z0">
    <w:name w:val="WW8Num79z0"/>
    <w:rPr>
      <w:rFonts w:ascii="Symbol" w:hAnsi="Symbol" w:cs="Symbol"/>
    </w:rPr>
  </w:style>
  <w:style w:type="character" w:customStyle="1" w:styleId="WW8Num79z1">
    <w:name w:val="WW8Num79z1"/>
    <w:rPr>
      <w:rFonts w:ascii="Courier New" w:hAnsi="Courier New" w:cs="Courier New"/>
    </w:rPr>
  </w:style>
  <w:style w:type="character" w:customStyle="1" w:styleId="WW8Num79z2">
    <w:name w:val="WW8Num79z2"/>
    <w:rPr>
      <w:rFonts w:ascii="Wingdings" w:hAnsi="Wingdings" w:cs="Wingdings"/>
    </w:rPr>
  </w:style>
  <w:style w:type="character" w:customStyle="1" w:styleId="WW8Num80z0">
    <w:name w:val="WW8Num80z0"/>
    <w:rPr>
      <w:rFonts w:ascii="Symbol" w:hAnsi="Symbol" w:cs="Symbol"/>
    </w:rPr>
  </w:style>
  <w:style w:type="character" w:customStyle="1" w:styleId="WW8Num80z1">
    <w:name w:val="WW8Num80z1"/>
    <w:rPr>
      <w:rFonts w:ascii="Courier New" w:hAnsi="Courier New" w:cs="Courier New"/>
    </w:rPr>
  </w:style>
  <w:style w:type="character" w:customStyle="1" w:styleId="WW8Num80z2">
    <w:name w:val="WW8Num80z2"/>
    <w:rPr>
      <w:rFonts w:ascii="Wingdings" w:hAnsi="Wingdings" w:cs="Wingdings"/>
    </w:rPr>
  </w:style>
  <w:style w:type="character" w:customStyle="1" w:styleId="WW8Num81z0">
    <w:name w:val="WW8Num81z0"/>
    <w:rPr>
      <w:rFonts w:ascii="Wingdings" w:hAnsi="Wingdings" w:cs="Wingdings"/>
      <w:b/>
      <w:i w:val="0"/>
      <w:sz w:val="16"/>
    </w:rPr>
  </w:style>
  <w:style w:type="character" w:customStyle="1" w:styleId="WW8Num82z0">
    <w:name w:val="WW8Num82z0"/>
    <w:rPr>
      <w:rFonts w:ascii="Symbol" w:hAnsi="Symbol" w:cs="Symbol"/>
    </w:rPr>
  </w:style>
  <w:style w:type="character" w:customStyle="1" w:styleId="WW8Num82z1">
    <w:name w:val="WW8Num82z1"/>
    <w:rPr>
      <w:rFonts w:ascii="Courier New" w:hAnsi="Courier New" w:cs="Courier New"/>
    </w:rPr>
  </w:style>
  <w:style w:type="character" w:customStyle="1" w:styleId="WW8Num82z2">
    <w:name w:val="WW8Num82z2"/>
    <w:rPr>
      <w:rFonts w:ascii="Wingdings" w:hAnsi="Wingdings" w:cs="Wingdings"/>
    </w:rPr>
  </w:style>
  <w:style w:type="character" w:customStyle="1" w:styleId="WW8Num83z0">
    <w:name w:val="WW8Num83z0"/>
    <w:rPr>
      <w:rFonts w:ascii="Symbol" w:hAnsi="Symbol" w:cs="Symbol"/>
    </w:rPr>
  </w:style>
  <w:style w:type="character" w:customStyle="1" w:styleId="WW8Num83z1">
    <w:name w:val="WW8Num83z1"/>
    <w:rPr>
      <w:rFonts w:ascii="Courier New" w:hAnsi="Courier New" w:cs="Courier New"/>
    </w:rPr>
  </w:style>
  <w:style w:type="character" w:customStyle="1" w:styleId="WW8Num83z2">
    <w:name w:val="WW8Num83z2"/>
    <w:rPr>
      <w:rFonts w:ascii="Wingdings" w:hAnsi="Wingdings" w:cs="Wingdings"/>
    </w:rPr>
  </w:style>
  <w:style w:type="character" w:customStyle="1" w:styleId="WW8Num84z0">
    <w:name w:val="WW8Num84z0"/>
    <w:rPr>
      <w:rFonts w:ascii="Symbol" w:hAnsi="Symbol" w:cs="Symbol"/>
    </w:rPr>
  </w:style>
  <w:style w:type="character" w:customStyle="1" w:styleId="WW8Num84z1">
    <w:name w:val="WW8Num84z1"/>
    <w:rPr>
      <w:rFonts w:ascii="Courier New" w:hAnsi="Courier New" w:cs="Courier New"/>
    </w:rPr>
  </w:style>
  <w:style w:type="character" w:customStyle="1" w:styleId="WW8Num84z2">
    <w:name w:val="WW8Num84z2"/>
    <w:rPr>
      <w:rFonts w:ascii="Wingdings" w:hAnsi="Wingdings" w:cs="Wingdings"/>
    </w:rPr>
  </w:style>
  <w:style w:type="character" w:customStyle="1" w:styleId="Absatz-Standardschriftart1">
    <w:name w:val="Absatz-Standardschriftart1"/>
  </w:style>
  <w:style w:type="character" w:customStyle="1" w:styleId="Funotenzeichen1">
    <w:name w:val="Fußnotenzeichen1"/>
    <w:rPr>
      <w:rFonts w:ascii="Arial" w:hAnsi="Arial" w:cs="Arial"/>
      <w:sz w:val="22"/>
      <w:szCs w:val="22"/>
      <w:vertAlign w:val="superscript"/>
    </w:rPr>
  </w:style>
  <w:style w:type="character" w:styleId="Seitenzahl">
    <w:name w:val="page number"/>
    <w:rPr>
      <w:rFonts w:ascii="Arial" w:hAnsi="Arial" w:cs="Arial"/>
      <w:sz w:val="22"/>
      <w:szCs w:val="22"/>
    </w:rPr>
  </w:style>
  <w:style w:type="character" w:styleId="Hyperlink">
    <w:name w:val="Hyperlink"/>
    <w:rPr>
      <w:color w:val="0000FF"/>
      <w:u w:val="single"/>
    </w:rPr>
  </w:style>
  <w:style w:type="character" w:customStyle="1" w:styleId="einzug-1Zchn">
    <w:name w:val="einzug-1 Zchn"/>
    <w:rPr>
      <w:rFonts w:ascii="Arial" w:hAnsi="Arial" w:cs="Arial"/>
      <w:sz w:val="22"/>
      <w:szCs w:val="22"/>
      <w:lang w:val="de-DE" w:eastAsia="ar-SA" w:bidi="ar-SA"/>
    </w:rPr>
  </w:style>
  <w:style w:type="character" w:styleId="BesuchterHyperlink">
    <w:name w:val="FollowedHyperlink"/>
    <w:rPr>
      <w:color w:val="800080"/>
      <w:u w:val="singl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Mangal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styleId="Funotentext">
    <w:name w:val="footnote text"/>
    <w:pPr>
      <w:widowControl w:val="0"/>
      <w:tabs>
        <w:tab w:val="left" w:pos="284"/>
      </w:tabs>
      <w:suppressAutoHyphens/>
      <w:ind w:left="284" w:hanging="284"/>
      <w:jc w:val="both"/>
    </w:pPr>
    <w:rPr>
      <w:rFonts w:ascii="Arial" w:hAnsi="Arial" w:cs="Arial"/>
      <w:sz w:val="18"/>
      <w:szCs w:val="18"/>
      <w:lang w:eastAsia="ar-SA"/>
    </w:rPr>
  </w:style>
  <w:style w:type="paragraph" w:styleId="Kopfzeile">
    <w:name w:val="header"/>
    <w:basedOn w:val="Standard"/>
    <w:pPr>
      <w:widowControl w:val="0"/>
      <w:pBdr>
        <w:bottom w:val="single" w:sz="4" w:space="1" w:color="000000"/>
      </w:pBdr>
    </w:pPr>
    <w:rPr>
      <w:sz w:val="18"/>
    </w:rPr>
  </w:style>
  <w:style w:type="paragraph" w:styleId="Fuzeile">
    <w:name w:val="footer"/>
    <w:basedOn w:val="Standard"/>
    <w:pPr>
      <w:widowControl w:val="0"/>
      <w:tabs>
        <w:tab w:val="right" w:pos="9072"/>
      </w:tabs>
    </w:pPr>
  </w:style>
  <w:style w:type="paragraph" w:customStyle="1" w:styleId="ZW-fett">
    <w:name w:val="ZW-fett"/>
    <w:basedOn w:val="Standard"/>
    <w:next w:val="Standard"/>
    <w:pPr>
      <w:keepNext/>
      <w:spacing w:after="200"/>
    </w:pPr>
    <w:rPr>
      <w:b/>
    </w:rPr>
  </w:style>
  <w:style w:type="paragraph" w:customStyle="1" w:styleId="einzug-1">
    <w:name w:val="einzug-1"/>
    <w:basedOn w:val="Standard"/>
    <w:next w:val="Standard"/>
    <w:pPr>
      <w:numPr>
        <w:numId w:val="2"/>
      </w:numPr>
      <w:tabs>
        <w:tab w:val="left" w:pos="227"/>
      </w:tabs>
      <w:spacing w:line="260" w:lineRule="exact"/>
    </w:pPr>
  </w:style>
  <w:style w:type="paragraph" w:customStyle="1" w:styleId="ZW-Zusatz">
    <w:name w:val="ZW-Zusatz"/>
    <w:basedOn w:val="Standard"/>
    <w:next w:val="Standard"/>
    <w:pPr>
      <w:keepNext/>
      <w:numPr>
        <w:numId w:val="5"/>
      </w:numPr>
      <w:tabs>
        <w:tab w:val="left" w:pos="227"/>
      </w:tabs>
      <w:spacing w:after="200"/>
      <w:ind w:left="0" w:firstLine="0"/>
    </w:pPr>
  </w:style>
  <w:style w:type="paragraph" w:styleId="Sprechblasentext">
    <w:name w:val="Balloon Text"/>
    <w:basedOn w:val="Standard"/>
    <w:pPr>
      <w:jc w:val="left"/>
    </w:pPr>
    <w:rPr>
      <w:rFonts w:ascii="Tahoma" w:hAnsi="Tahoma" w:cs="Tahoma"/>
      <w:sz w:val="16"/>
      <w:szCs w:val="16"/>
    </w:rPr>
  </w:style>
  <w:style w:type="paragraph" w:customStyle="1" w:styleId="einzug-3">
    <w:name w:val="einzug-3"/>
    <w:basedOn w:val="Standard"/>
    <w:next w:val="Standard"/>
    <w:pPr>
      <w:numPr>
        <w:numId w:val="3"/>
      </w:numPr>
      <w:tabs>
        <w:tab w:val="left" w:pos="360"/>
      </w:tabs>
      <w:spacing w:line="260" w:lineRule="exact"/>
      <w:ind w:left="0" w:firstLine="0"/>
    </w:pPr>
  </w:style>
  <w:style w:type="paragraph" w:customStyle="1" w:styleId="ZW-kursiv">
    <w:name w:val="ZW-kursiv"/>
    <w:basedOn w:val="ZW-fett"/>
    <w:next w:val="Standard"/>
    <w:rPr>
      <w:i/>
    </w:rPr>
  </w:style>
  <w:style w:type="paragraph" w:styleId="Verzeichnis2">
    <w:name w:val="toc 2"/>
    <w:basedOn w:val="Standard"/>
    <w:next w:val="Standard"/>
    <w:pPr>
      <w:tabs>
        <w:tab w:val="left" w:pos="794"/>
        <w:tab w:val="right" w:pos="8845"/>
      </w:tabs>
      <w:ind w:left="794" w:right="851" w:hanging="794"/>
      <w:jc w:val="left"/>
    </w:pPr>
  </w:style>
  <w:style w:type="paragraph" w:styleId="Verzeichnis1">
    <w:name w:val="toc 1"/>
    <w:basedOn w:val="Standard"/>
    <w:next w:val="Standard"/>
    <w:pPr>
      <w:tabs>
        <w:tab w:val="left" w:pos="794"/>
        <w:tab w:val="right" w:pos="8845"/>
      </w:tabs>
      <w:spacing w:before="480" w:after="240"/>
      <w:ind w:left="794" w:right="851" w:hanging="794"/>
      <w:jc w:val="left"/>
    </w:pPr>
    <w:rPr>
      <w:b/>
    </w:rPr>
  </w:style>
  <w:style w:type="paragraph" w:styleId="Verzeichnis3">
    <w:name w:val="toc 3"/>
    <w:basedOn w:val="Standard"/>
    <w:next w:val="Standard"/>
    <w:pPr>
      <w:tabs>
        <w:tab w:val="left" w:pos="794"/>
        <w:tab w:val="right" w:pos="8845"/>
      </w:tabs>
      <w:ind w:left="794" w:right="851" w:hanging="794"/>
      <w:jc w:val="left"/>
    </w:pPr>
  </w:style>
  <w:style w:type="paragraph" w:customStyle="1" w:styleId="einzug-2">
    <w:name w:val="einzug-2"/>
    <w:basedOn w:val="Standard"/>
    <w:next w:val="Standard"/>
    <w:pPr>
      <w:numPr>
        <w:numId w:val="4"/>
      </w:numPr>
      <w:tabs>
        <w:tab w:val="left" w:pos="227"/>
      </w:tabs>
      <w:spacing w:line="260" w:lineRule="exact"/>
    </w:pPr>
  </w:style>
  <w:style w:type="paragraph" w:customStyle="1" w:styleId="Literatur">
    <w:name w:val="Literatur"/>
    <w:basedOn w:val="Standard"/>
    <w:next w:val="Standard"/>
    <w:pPr>
      <w:keepNext/>
    </w:pPr>
    <w:rPr>
      <w:sz w:val="18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Rahmeninhalt">
    <w:name w:val="Rahmeninhalt"/>
    <w:basedOn w:val="Textkrpe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Modul 1</vt:lpstr>
    </vt:vector>
  </TitlesOfParts>
  <Company/>
  <LinksUpToDate>false</LinksUpToDate>
  <CharactersWithSpaces>1831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 1</dc:title>
  <dc:subject/>
  <dc:creator>LFS</dc:creator>
  <cp:keywords/>
  <cp:lastModifiedBy>Melanie Schneider</cp:lastModifiedBy>
  <cp:revision>4</cp:revision>
  <cp:lastPrinted>2012-06-10T14:00:00Z</cp:lastPrinted>
  <dcterms:created xsi:type="dcterms:W3CDTF">2015-11-11T16:15:00Z</dcterms:created>
  <dcterms:modified xsi:type="dcterms:W3CDTF">2015-11-26T17:58:00Z</dcterms:modified>
</cp:coreProperties>
</file>